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95461" w14:textId="77777777" w:rsidR="0033207C" w:rsidRDefault="0033207C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F56D6E5" w14:textId="77777777" w:rsidR="0033207C" w:rsidRDefault="0033207C" w:rsidP="0033207C">
      <w:pPr>
        <w:spacing w:after="0"/>
        <w:rPr>
          <w:rFonts w:ascii="Arial" w:hAnsi="Arial" w:cs="Arial"/>
          <w:b/>
          <w:sz w:val="20"/>
          <w:szCs w:val="20"/>
        </w:rPr>
      </w:pPr>
    </w:p>
    <w:p w14:paraId="317ED7E0" w14:textId="77777777" w:rsidR="00CA0B84" w:rsidRPr="0033207C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33207C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6A2C6731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47FB331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20A4A52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FD21EB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0AF1B7FD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762C266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16C9E77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AC1233B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E718352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3C7C86B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606C5D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82A0E2B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06E4E0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2B53F0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E400ED7" w14:textId="77777777" w:rsidR="00CF4A74" w:rsidRPr="009375EB" w:rsidRDefault="00CF4A74" w:rsidP="00C4103F">
      <w:pPr>
        <w:rPr>
          <w:rFonts w:ascii="Arial" w:hAnsi="Arial" w:cs="Arial"/>
        </w:rPr>
      </w:pPr>
    </w:p>
    <w:p w14:paraId="2A862E6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8AE7589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7E00659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8606EA8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681F335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5BF95E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D7A5F12" w14:textId="7E5C967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567F37" w:rsidRPr="00567F37">
        <w:rPr>
          <w:rFonts w:ascii="Arial" w:hAnsi="Arial" w:cs="Arial"/>
          <w:b/>
          <w:i/>
          <w:sz w:val="21"/>
          <w:szCs w:val="21"/>
        </w:rPr>
        <w:t>Przebudowa drogi na terenie miejscowości Kujanki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2A9DF9CD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984F329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4C711C86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A601619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433C999E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6DE28C1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3CE2C3D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6783D58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A2C2A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12661F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EE48ADA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60AFB3FF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F991F91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CE70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7B9D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441D6E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DD6B27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56482EB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2BFF63B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FA11E25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30E7A42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D7529E4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2D4E99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1236E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ED1D93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8813B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66A08EE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5CE5996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F3B09DD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46F65061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7276850F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7DB78E6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49B9F17C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720B6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1B2C0A5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96888D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10138E1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6EFD74B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A2343FF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F448C1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797FA05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C5F467E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E201DD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25F203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C2314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FEA83D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D05DF1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EB0BF3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3207C">
      <w:footerReference w:type="default" r:id="rId8"/>
      <w:endnotePr>
        <w:numFmt w:val="decimal"/>
      </w:endnotePr>
      <w:pgSz w:w="11906" w:h="16838"/>
      <w:pgMar w:top="124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75C41" w14:textId="77777777" w:rsidR="00CC5012" w:rsidRDefault="00CC5012" w:rsidP="0038231F">
      <w:pPr>
        <w:spacing w:after="0" w:line="240" w:lineRule="auto"/>
      </w:pPr>
      <w:r>
        <w:separator/>
      </w:r>
    </w:p>
  </w:endnote>
  <w:endnote w:type="continuationSeparator" w:id="0">
    <w:p w14:paraId="00EEB052" w14:textId="77777777" w:rsidR="00CC5012" w:rsidRDefault="00CC50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85637B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64A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EA55B5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45808" w14:textId="77777777" w:rsidR="00CC5012" w:rsidRDefault="00CC5012" w:rsidP="0038231F">
      <w:pPr>
        <w:spacing w:after="0" w:line="240" w:lineRule="auto"/>
      </w:pPr>
      <w:r>
        <w:separator/>
      </w:r>
    </w:p>
  </w:footnote>
  <w:footnote w:type="continuationSeparator" w:id="0">
    <w:p w14:paraId="064BD780" w14:textId="77777777" w:rsidR="00CC5012" w:rsidRDefault="00CC50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396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59D"/>
    <w:rsid w:val="002364A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20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F37"/>
    <w:rsid w:val="005A73FB"/>
    <w:rsid w:val="005E176A"/>
    <w:rsid w:val="006440B0"/>
    <w:rsid w:val="0064500B"/>
    <w:rsid w:val="0064564D"/>
    <w:rsid w:val="00661B3E"/>
    <w:rsid w:val="00671AC9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5012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73D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10D52"/>
  <w15:docId w15:val="{FE59665E-E77E-48C7-8EFF-A5323D7D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CADA3-FDE1-417D-B4C0-30281B78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10</cp:revision>
  <cp:lastPrinted>2016-07-26T08:32:00Z</cp:lastPrinted>
  <dcterms:created xsi:type="dcterms:W3CDTF">2017-09-08T06:28:00Z</dcterms:created>
  <dcterms:modified xsi:type="dcterms:W3CDTF">2020-12-28T12:31:00Z</dcterms:modified>
</cp:coreProperties>
</file>